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322CBDC0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DD50F9">
        <w:rPr>
          <w:rFonts w:ascii="Arial" w:hAnsi="Arial" w:cs="Arial"/>
          <w:b/>
          <w:i/>
          <w:color w:val="3C3C3C"/>
          <w:sz w:val="18"/>
          <w:szCs w:val="18"/>
        </w:rPr>
        <w:t>8</w:t>
      </w:r>
      <w:r w:rsidR="00946461">
        <w:rPr>
          <w:rFonts w:ascii="Arial" w:hAnsi="Arial" w:cs="Arial"/>
          <w:b/>
          <w:i/>
          <w:color w:val="3C3C3C"/>
          <w:sz w:val="18"/>
          <w:szCs w:val="18"/>
        </w:rPr>
        <w:t>0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6FB758BF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CB1614" w:rsidRPr="00CB1614">
        <w:rPr>
          <w:rFonts w:ascii="Arial" w:hAnsi="Arial" w:cs="Arial"/>
          <w:b/>
          <w:bCs/>
          <w:sz w:val="18"/>
          <w:szCs w:val="18"/>
        </w:rPr>
        <w:t>Młoteczek neurologiczny</w:t>
      </w:r>
      <w:r w:rsidR="00CB1614" w:rsidRPr="00CB1614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CB1614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CB1614" w:rsidRPr="00CB1614" w14:paraId="13EBCF7B" w14:textId="77777777" w:rsidTr="00CB161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101C33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1F16CAAA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B161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CB1614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</w:tcPr>
          <w:p w14:paraId="48699215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1515FD8F" w14:textId="77777777" w:rsidR="00CB1614" w:rsidRPr="00CB1614" w:rsidRDefault="00CB1614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07AD06D5" w14:textId="77777777" w:rsidR="00CB1614" w:rsidRPr="00CB1614" w:rsidRDefault="00CB1614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CB1614" w:rsidRPr="00CB1614" w14:paraId="36EE957B" w14:textId="77777777" w:rsidTr="00CB161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835AB4" w14:textId="77777777" w:rsidR="00CB1614" w:rsidRPr="00CB1614" w:rsidRDefault="00CB1614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23B8DFF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1C34AFA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C201C68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614" w:rsidRPr="00CB1614" w14:paraId="364A76F1" w14:textId="77777777" w:rsidTr="00CB161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E9560A" w14:textId="77777777" w:rsidR="00CB1614" w:rsidRPr="00CB1614" w:rsidRDefault="00CB1614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796ACFB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sz w:val="18"/>
                <w:szCs w:val="18"/>
              </w:rPr>
              <w:t xml:space="preserve">Młoteczek neurologiczny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A76C9AA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23463C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614" w:rsidRPr="00CB1614" w14:paraId="0084F0B8" w14:textId="77777777" w:rsidTr="00CB161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C1BADD" w14:textId="77777777" w:rsidR="00CB1614" w:rsidRPr="00CB1614" w:rsidRDefault="00CB1614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02A9CC8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sz w:val="18"/>
                <w:szCs w:val="18"/>
              </w:rPr>
              <w:t>Wysokiej jakości wykończenie, chromowany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DCD7F18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F919EC6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614" w:rsidRPr="00CB1614" w14:paraId="040AA46E" w14:textId="77777777" w:rsidTr="00CB161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136DB5" w14:textId="77777777" w:rsidR="00CB1614" w:rsidRPr="00CB1614" w:rsidRDefault="00CB1614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F646856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sz w:val="18"/>
                <w:szCs w:val="18"/>
              </w:rPr>
              <w:t>W zestawie z igłą i pędzelkiem, chowanych w rączce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037756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05D009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614" w:rsidRPr="00CB1614" w14:paraId="6C0F1FC6" w14:textId="77777777" w:rsidTr="00CB161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52BFCE" w14:textId="77777777" w:rsidR="00CB1614" w:rsidRPr="00CB1614" w:rsidRDefault="00CB1614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C9507A2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sz w:val="18"/>
                <w:szCs w:val="18"/>
              </w:rPr>
              <w:t>Długość rączki 18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C52A01D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8D55AF4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614" w:rsidRPr="00CB1614" w14:paraId="7097EBC9" w14:textId="77777777" w:rsidTr="00CB1614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1B42E6AB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CB1614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CB1614" w:rsidRPr="00CB1614" w14:paraId="4F8E5754" w14:textId="77777777" w:rsidTr="00CB161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3D6AAB" w14:textId="77777777" w:rsidR="00CB1614" w:rsidRPr="00CB1614" w:rsidRDefault="00CB1614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231E448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</w:tcPr>
          <w:p w14:paraId="0F0F86E9" w14:textId="77777777" w:rsidR="00CB1614" w:rsidRPr="00CB1614" w:rsidRDefault="00CB1614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B74992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614" w:rsidRPr="00CB1614" w14:paraId="33A44950" w14:textId="77777777" w:rsidTr="00CB1614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22B923EF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CB1614" w:rsidRPr="00CB1614" w14:paraId="287B29B1" w14:textId="77777777" w:rsidTr="00CB1614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409D5276" w14:textId="77777777" w:rsidR="00CB1614" w:rsidRPr="00CB1614" w:rsidRDefault="00CB1614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E714EE2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sz w:val="18"/>
                <w:szCs w:val="18"/>
              </w:rPr>
              <w:t>Okres gwarancji min.12 miesięcy.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BEC2206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161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CE205A3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05FF26AB" w14:textId="77777777" w:rsidR="00CB1614" w:rsidRPr="00CB1614" w:rsidRDefault="00CB161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172"/>
    <w:rsid w:val="000C78AB"/>
    <w:rsid w:val="00100FF9"/>
    <w:rsid w:val="00110AF2"/>
    <w:rsid w:val="00162C25"/>
    <w:rsid w:val="00197E33"/>
    <w:rsid w:val="00216F80"/>
    <w:rsid w:val="002B5024"/>
    <w:rsid w:val="002E3D7E"/>
    <w:rsid w:val="00303928"/>
    <w:rsid w:val="00390573"/>
    <w:rsid w:val="003918E2"/>
    <w:rsid w:val="00505458"/>
    <w:rsid w:val="0055667F"/>
    <w:rsid w:val="005B4EA6"/>
    <w:rsid w:val="005B6BB6"/>
    <w:rsid w:val="005C7EC4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97D79"/>
    <w:rsid w:val="008B5ECB"/>
    <w:rsid w:val="00914698"/>
    <w:rsid w:val="00937AD8"/>
    <w:rsid w:val="00946461"/>
    <w:rsid w:val="009A632F"/>
    <w:rsid w:val="00A12CFA"/>
    <w:rsid w:val="00A54DE1"/>
    <w:rsid w:val="00AD5409"/>
    <w:rsid w:val="00B43F71"/>
    <w:rsid w:val="00BA0E5A"/>
    <w:rsid w:val="00BB695F"/>
    <w:rsid w:val="00BD475E"/>
    <w:rsid w:val="00C156AB"/>
    <w:rsid w:val="00C44D90"/>
    <w:rsid w:val="00CB1614"/>
    <w:rsid w:val="00CE601F"/>
    <w:rsid w:val="00D11216"/>
    <w:rsid w:val="00D71A65"/>
    <w:rsid w:val="00DD1D50"/>
    <w:rsid w:val="00DD50F9"/>
    <w:rsid w:val="00E21EC5"/>
    <w:rsid w:val="00E356AD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3</cp:revision>
  <cp:lastPrinted>1995-11-21T16:41:00Z</cp:lastPrinted>
  <dcterms:created xsi:type="dcterms:W3CDTF">2023-03-21T11:30:00Z</dcterms:created>
  <dcterms:modified xsi:type="dcterms:W3CDTF">2023-03-21T11:31:00Z</dcterms:modified>
</cp:coreProperties>
</file>